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52B50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46A51">
        <w:rPr>
          <w:rFonts w:ascii="Garamond" w:hAnsi="Garamond"/>
          <w:sz w:val="24"/>
          <w:szCs w:val="24"/>
        </w:rPr>
        <w:t>72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F3E745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6A51" w:rsidRPr="007C1F1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https://zakazky.zcu.cz/contract_display_5738.html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336DF6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A51">
        <w:rPr>
          <w:rFonts w:ascii="Garamond" w:hAnsi="Garamond" w:cs="Arial"/>
          <w:b/>
          <w:sz w:val="22"/>
          <w:szCs w:val="22"/>
        </w:rPr>
        <w:t>05.12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846A51">
        <w:rPr>
          <w:rFonts w:ascii="Garamond" w:hAnsi="Garamond" w:cs="Arial"/>
          <w:b/>
          <w:sz w:val="22"/>
          <w:szCs w:val="22"/>
        </w:rPr>
        <w:t>3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EC749" w14:textId="77777777" w:rsidR="00A42F8D" w:rsidRDefault="00A42F8D" w:rsidP="00795AAC">
      <w:r>
        <w:separator/>
      </w:r>
    </w:p>
  </w:endnote>
  <w:endnote w:type="continuationSeparator" w:id="0">
    <w:p w14:paraId="2BDF9A5C" w14:textId="77777777" w:rsidR="00A42F8D" w:rsidRDefault="00A42F8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137C8" w14:textId="77777777" w:rsidR="00A42F8D" w:rsidRDefault="00A42F8D" w:rsidP="00795AAC">
      <w:r>
        <w:separator/>
      </w:r>
    </w:p>
  </w:footnote>
  <w:footnote w:type="continuationSeparator" w:id="0">
    <w:p w14:paraId="442C32AE" w14:textId="77777777" w:rsidR="00A42F8D" w:rsidRDefault="00A42F8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3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zheQoZx0AG7xeXu09oFRQG2piH+dwuqqKFCBZSAgqGw=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WjHZHMAvsp7fkH+OTQSxXtFCUsuXsAfhg7XGX5hSWeM=</DigestValue>
    </Reference>
  </SignedInfo>
  <SignatureValue>0Awet8MfFNqNjjFAK9rxUpOM9KfapzWXF/lY8Khi6JfkSsRE6gbMxG0u9xbdwVxfBzW81F1OAeW2
F5zj4PG4kXWBP4arIFa+wK9/w0z9hxV2KSn2ItTwWnF2ZY/Yk64D3+l0L7vWjZ2mD+GRjNpiiu7e
k4FKF8zLN1aUpGxzurFnRlePGeazVEdcqi/ZR3lQxZwZF+obtqm216PjCRGr5c1StpPrhF8qT1xy
eWX3E6sJTcEEkRX85C06HFAQ5E55zcFktH3iaaiCjUZlese3LyhfYAwedtH9rI/q1VNfHz4ea52A
OlsQ9IYY199UPgWVUeGA4oSYYER6KwS+M8u95g==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UOiRzEzCPMvgojEnxKSQaI6BJ0D8TLHaCiXjNpt/tWU=</DigestValue>
      </Reference>
      <Reference URI="/word/document.xml?ContentType=application/vnd.openxmlformats-officedocument.wordprocessingml.document.main+xml">
        <DigestMethod Algorithm="http://www.w3.org/2001/04/xmlenc#sha256"/>
        <DigestValue>wyJyX2b0W8EA1hHTfyNtyRzZmtk3XYHzwrkfSFUeEPw=</DigestValue>
      </Reference>
      <Reference URI="/word/endnotes.xml?ContentType=application/vnd.openxmlformats-officedocument.wordprocessingml.endnotes+xml">
        <DigestMethod Algorithm="http://www.w3.org/2001/04/xmlenc#sha256"/>
        <DigestValue>pmYq2+Kk6ZTRPIvP9gyZ7RPGpXiWWcVzUK06fo97CyQ=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V1FVEsRFTyI2N1vC4Uxb68W41TIEN/Rhixk+9vSd3jo=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hXjSzJvOWhSPAip04WEGDzCnyySgZAYdFfQzm1iq0q0=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2022-11-22T12:35:26Z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2022-11-22T12:35:26Z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22</cp:revision>
  <cp:lastPrinted>2018-08-08T13:48:00Z</cp:lastPrinted>
  <dcterms:created xsi:type="dcterms:W3CDTF">2022-05-19T08:18:00Z</dcterms:created>
  <dcterms:modified xsi:type="dcterms:W3CDTF">2022-11-22T12:35:00Z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